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8F42D6" w:rsidRDefault="00E13AF8" w:rsidP="00F44B4D">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FE201A" w:rsidRDefault="00FE201A" w:rsidP="0086738F"/>
    <w:p w:rsidR="00F91DB5" w:rsidRDefault="00F91DB5" w:rsidP="008E3D43"/>
    <w:p w:rsidR="008E3D43" w:rsidRDefault="008E3D43" w:rsidP="00915B7D">
      <w:pPr>
        <w:rPr>
          <w:b/>
        </w:rPr>
      </w:pPr>
    </w:p>
    <w:p w:rsidR="008E3D43" w:rsidRDefault="008E3D43" w:rsidP="00915B7D">
      <w:pPr>
        <w:rPr>
          <w:b/>
        </w:rPr>
      </w:pPr>
    </w:p>
    <w:p w:rsidR="0086738F" w:rsidRDefault="0086738F" w:rsidP="00915B7D">
      <w:pPr>
        <w:rPr>
          <w:b/>
        </w:rPr>
      </w:pPr>
    </w:p>
    <w:p w:rsidR="0086738F" w:rsidRDefault="0086738F" w:rsidP="00915B7D">
      <w:pPr>
        <w:rPr>
          <w:b/>
        </w:rPr>
      </w:pPr>
    </w:p>
    <w:p w:rsidR="00F44B4D" w:rsidRDefault="00F44B4D" w:rsidP="00915B7D">
      <w:pPr>
        <w:rPr>
          <w:b/>
        </w:rPr>
      </w:pPr>
    </w:p>
    <w:p w:rsidR="00F44B4D" w:rsidRDefault="00F44B4D" w:rsidP="00915B7D">
      <w:pPr>
        <w:rPr>
          <w:b/>
        </w:rPr>
      </w:pPr>
    </w:p>
    <w:p w:rsidR="00F44B4D" w:rsidRDefault="00F44B4D" w:rsidP="00915B7D">
      <w:pPr>
        <w:rPr>
          <w:b/>
        </w:rPr>
      </w:pPr>
    </w:p>
    <w:p w:rsidR="00F44B4D" w:rsidRDefault="00F44B4D" w:rsidP="00915B7D">
      <w:pPr>
        <w:rPr>
          <w:b/>
        </w:rPr>
      </w:pPr>
    </w:p>
    <w:p w:rsidR="00F44B4D" w:rsidRDefault="00F44B4D" w:rsidP="00915B7D">
      <w:pPr>
        <w:rPr>
          <w:b/>
        </w:rPr>
      </w:pPr>
    </w:p>
    <w:p w:rsidR="00F44B4D" w:rsidRDefault="00F44B4D" w:rsidP="00915B7D">
      <w:pPr>
        <w:rPr>
          <w:b/>
        </w:rPr>
      </w:pPr>
    </w:p>
    <w:p w:rsidR="00F44B4D" w:rsidRDefault="00F44B4D" w:rsidP="00915B7D">
      <w:pPr>
        <w:rPr>
          <w:b/>
        </w:rPr>
      </w:pPr>
    </w:p>
    <w:p w:rsidR="00F44B4D" w:rsidRDefault="00F44B4D" w:rsidP="00915B7D">
      <w:pPr>
        <w:rPr>
          <w:b/>
        </w:rPr>
      </w:pPr>
    </w:p>
    <w:p w:rsidR="00F44B4D" w:rsidRDefault="00F44B4D" w:rsidP="00915B7D">
      <w:pPr>
        <w:rPr>
          <w:b/>
        </w:rPr>
      </w:pPr>
    </w:p>
    <w:p w:rsidR="00F44B4D" w:rsidRPr="0005731D" w:rsidRDefault="00F44B4D"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9C68CF">
        <w:rPr>
          <w:sz w:val="26"/>
          <w:szCs w:val="26"/>
        </w:rPr>
        <w:t xml:space="preserve">поставку </w:t>
      </w:r>
      <w:r w:rsidR="004E6E1A">
        <w:rPr>
          <w:sz w:val="26"/>
          <w:szCs w:val="26"/>
        </w:rPr>
        <w:t>ноутбуков</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F44B4D" w:rsidRPr="00F44B4D">
        <w:rPr>
          <w:iCs/>
        </w:rPr>
        <w:t>31</w:t>
      </w:r>
      <w:bookmarkStart w:id="0" w:name="_GoBack"/>
      <w:bookmarkEnd w:id="0"/>
      <w:r w:rsidRPr="00F84878">
        <w:rPr>
          <w:iCs/>
        </w:rPr>
        <w:t xml:space="preserve">» </w:t>
      </w:r>
      <w:r w:rsidR="004E6E1A">
        <w:rPr>
          <w:iCs/>
        </w:rPr>
        <w:t>ок</w:t>
      </w:r>
      <w:r w:rsidR="00FE201A">
        <w:rPr>
          <w:iCs/>
        </w:rPr>
        <w:t>тября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957A6" w:rsidRDefault="00D957A6" w:rsidP="00915B7D">
      <w:pPr>
        <w:rPr>
          <w:b/>
          <w:color w:val="FF0000"/>
        </w:rPr>
      </w:pPr>
    </w:p>
    <w:p w:rsidR="0086738F" w:rsidRDefault="0086738F" w:rsidP="00915B7D">
      <w:pPr>
        <w:rPr>
          <w:b/>
          <w:color w:val="FF0000"/>
        </w:rPr>
      </w:pPr>
    </w:p>
    <w:p w:rsidR="00F4795F" w:rsidRDefault="00F4795F" w:rsidP="00915B7D">
      <w:pPr>
        <w:rPr>
          <w:b/>
          <w:color w:val="FF0000"/>
        </w:rPr>
      </w:pPr>
    </w:p>
    <w:p w:rsidR="008E3D43" w:rsidRDefault="008E3D43" w:rsidP="00915B7D">
      <w:pPr>
        <w:rPr>
          <w:b/>
          <w:color w:val="FF0000"/>
        </w:rPr>
      </w:pPr>
    </w:p>
    <w:p w:rsidR="008C4A51" w:rsidRDefault="008C4A51"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5249E8">
          <w:rPr>
            <w:noProof/>
            <w:webHidden/>
          </w:rPr>
          <w:t>3</w:t>
        </w:r>
        <w:r w:rsidRPr="00742F11">
          <w:rPr>
            <w:noProof/>
            <w:webHidden/>
          </w:rPr>
          <w:fldChar w:fldCharType="end"/>
        </w:r>
      </w:hyperlink>
    </w:p>
    <w:p w:rsidR="00915B7D" w:rsidRPr="00742F11" w:rsidRDefault="005249E8"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5249E8"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5249E8"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5249E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5249E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5249E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5249E8"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5249E8"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5249E8"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80386E">
        <w:rPr>
          <w:b/>
        </w:rPr>
        <w:t xml:space="preserve">поставку </w:t>
      </w:r>
      <w:r w:rsidR="004E6E1A">
        <w:rPr>
          <w:b/>
        </w:rPr>
        <w:t>ноутбуков</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657DEF"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42DA3" w:rsidRDefault="00210BFE" w:rsidP="001412FA">
            <w:pPr>
              <w:autoSpaceDE w:val="0"/>
              <w:autoSpaceDN w:val="0"/>
              <w:adjustRightInd w:val="0"/>
              <w:jc w:val="both"/>
            </w:pPr>
            <w:r>
              <w:t>Семенов Алексей Игоревич</w:t>
            </w:r>
          </w:p>
          <w:p w:rsidR="00915B7D" w:rsidRPr="004E6E1A" w:rsidRDefault="00B42DA3" w:rsidP="00210BFE">
            <w:pPr>
              <w:autoSpaceDE w:val="0"/>
              <w:autoSpaceDN w:val="0"/>
              <w:adjustRightInd w:val="0"/>
              <w:jc w:val="both"/>
            </w:pPr>
            <w:r w:rsidRPr="00B42DA3">
              <w:t>т</w:t>
            </w:r>
            <w:r>
              <w:t>ел</w:t>
            </w:r>
            <w:r w:rsidRPr="004E6E1A">
              <w:t xml:space="preserve">. </w:t>
            </w:r>
            <w:r w:rsidRPr="004E6E1A">
              <w:rPr>
                <w:bCs/>
              </w:rPr>
              <w:t>+ 7</w:t>
            </w:r>
            <w:r w:rsidR="002D671C" w:rsidRPr="004E6E1A">
              <w:t xml:space="preserve"> (347) 221</w:t>
            </w:r>
            <w:r w:rsidR="00210BFE" w:rsidRPr="004E6E1A">
              <w:t>5757</w:t>
            </w:r>
            <w:r w:rsidRPr="004E6E1A">
              <w:t xml:space="preserve">, </w:t>
            </w:r>
            <w:r w:rsidR="00B22F1E" w:rsidRPr="0053230E">
              <w:rPr>
                <w:rFonts w:eastAsia="Calibri"/>
                <w:bCs/>
                <w:color w:val="000000"/>
                <w:lang w:val="en-US"/>
              </w:rPr>
              <w:t>e</w:t>
            </w:r>
            <w:r w:rsidR="00B22F1E" w:rsidRPr="004E6E1A">
              <w:rPr>
                <w:rFonts w:eastAsia="Calibri"/>
                <w:bCs/>
                <w:color w:val="000000"/>
              </w:rPr>
              <w:t>-</w:t>
            </w:r>
            <w:r w:rsidR="00B22F1E" w:rsidRPr="0053230E">
              <w:rPr>
                <w:rFonts w:eastAsia="Calibri"/>
                <w:bCs/>
                <w:color w:val="000000"/>
                <w:lang w:val="en-US"/>
              </w:rPr>
              <w:t>mail</w:t>
            </w:r>
            <w:r w:rsidR="00B22F1E" w:rsidRPr="004E6E1A">
              <w:rPr>
                <w:rFonts w:eastAsia="Calibri"/>
                <w:bCs/>
                <w:color w:val="000000"/>
              </w:rPr>
              <w:t>:</w:t>
            </w:r>
            <w:r w:rsidR="00B22F1E" w:rsidRPr="004E6E1A">
              <w:t xml:space="preserve"> </w:t>
            </w:r>
            <w:hyperlink r:id="rId14" w:history="1">
              <w:r w:rsidR="00210BFE" w:rsidRPr="00FE3190">
                <w:rPr>
                  <w:rStyle w:val="a5"/>
                  <w:lang w:val="en-US"/>
                </w:rPr>
                <w:t>a</w:t>
              </w:r>
              <w:r w:rsidR="00210BFE" w:rsidRPr="004E6E1A">
                <w:rPr>
                  <w:rStyle w:val="a5"/>
                </w:rPr>
                <w:t>.</w:t>
              </w:r>
              <w:r w:rsidR="00210BFE" w:rsidRPr="00FE3190">
                <w:rPr>
                  <w:rStyle w:val="a5"/>
                  <w:lang w:val="en-US"/>
                </w:rPr>
                <w:t>semenov</w:t>
              </w:r>
              <w:r w:rsidR="00210BFE" w:rsidRPr="004E6E1A">
                <w:rPr>
                  <w:rStyle w:val="a5"/>
                </w:rPr>
                <w:t>@</w:t>
              </w:r>
              <w:r w:rsidR="00210BFE" w:rsidRPr="00FE3190">
                <w:rPr>
                  <w:rStyle w:val="a5"/>
                  <w:lang w:val="en-US"/>
                </w:rPr>
                <w:t>bashtel</w:t>
              </w:r>
              <w:r w:rsidR="00210BFE" w:rsidRPr="004E6E1A">
                <w:rPr>
                  <w:rStyle w:val="a5"/>
                </w:rPr>
                <w:t>.</w:t>
              </w:r>
              <w:proofErr w:type="spellStart"/>
              <w:r w:rsidR="00210BFE" w:rsidRPr="00FE3190">
                <w:rPr>
                  <w:rStyle w:val="a5"/>
                  <w:lang w:val="en-US"/>
                </w:rPr>
                <w:t>ru</w:t>
              </w:r>
              <w:proofErr w:type="spellEnd"/>
            </w:hyperlink>
            <w:r w:rsidR="00210BFE" w:rsidRPr="004E6E1A">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57106F">
              <w:t xml:space="preserve">поставку </w:t>
            </w:r>
            <w:r w:rsidR="004E6E1A">
              <w:t>ноутбуков</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4E6E1A" w:rsidP="000C1D31">
            <w:pPr>
              <w:pStyle w:val="Default"/>
              <w:jc w:val="both"/>
              <w:rPr>
                <w:iCs/>
                <w:color w:val="auto"/>
                <w:sz w:val="10"/>
                <w:szCs w:val="10"/>
              </w:rPr>
            </w:pPr>
            <w:r>
              <w:t>1 254 682,20</w:t>
            </w:r>
            <w:r w:rsidRPr="00982C28">
              <w:t xml:space="preserve"> (</w:t>
            </w:r>
            <w:r>
              <w:t>Один миллион двести пятьдесят четыре тысячи шестьсот восемьдесят два</w:t>
            </w:r>
            <w:r w:rsidRPr="00982C28">
              <w:t>) руб</w:t>
            </w:r>
            <w:r>
              <w:t>ля 2</w:t>
            </w:r>
            <w:r w:rsidRPr="00982C28">
              <w:t xml:space="preserve">0 копеек, в том числе НДС (18%) – </w:t>
            </w:r>
            <w:r>
              <w:t>191 392,20</w:t>
            </w:r>
            <w:r w:rsidRPr="00982C28">
              <w:t xml:space="preserve"> (</w:t>
            </w:r>
            <w:r>
              <w:t>Сто девяносто одна тысяча триста девяносто два)</w:t>
            </w:r>
            <w:r w:rsidRPr="00982C28">
              <w:t xml:space="preserve"> руб</w:t>
            </w:r>
            <w:r>
              <w:t>ля 20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4E6E1A">
            <w:pPr>
              <w:pStyle w:val="Default"/>
              <w:rPr>
                <w:iCs/>
              </w:rPr>
            </w:pPr>
            <w:r w:rsidRPr="00F84878">
              <w:rPr>
                <w:iCs/>
              </w:rPr>
              <w:t xml:space="preserve"> </w:t>
            </w:r>
            <w:r w:rsidR="00D02223">
              <w:rPr>
                <w:iCs/>
              </w:rPr>
              <w:t xml:space="preserve">не позднее </w:t>
            </w:r>
            <w:r w:rsidRPr="00F84878">
              <w:rPr>
                <w:iCs/>
              </w:rPr>
              <w:t>«</w:t>
            </w:r>
            <w:r w:rsidR="004E6E1A">
              <w:rPr>
                <w:iCs/>
              </w:rPr>
              <w:t>03</w:t>
            </w:r>
            <w:r w:rsidRPr="00F84878">
              <w:rPr>
                <w:iCs/>
              </w:rPr>
              <w:t xml:space="preserve">» </w:t>
            </w:r>
            <w:r w:rsidR="004E6E1A">
              <w:rPr>
                <w:iCs/>
              </w:rPr>
              <w:t>но</w:t>
            </w:r>
            <w:r w:rsidR="008831F4">
              <w:rPr>
                <w:iCs/>
              </w:rPr>
              <w:t>ября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249E8">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5249E8">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5249E8"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657DEF"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210BFE" w:rsidRDefault="00210BFE" w:rsidP="00210BFE">
            <w:pPr>
              <w:autoSpaceDE w:val="0"/>
              <w:autoSpaceDN w:val="0"/>
              <w:adjustRightInd w:val="0"/>
              <w:jc w:val="both"/>
            </w:pPr>
            <w:r>
              <w:t>Семенов Алексей Игоревич</w:t>
            </w:r>
          </w:p>
          <w:p w:rsidR="00915B7D" w:rsidRPr="004E6E1A" w:rsidRDefault="00210BFE" w:rsidP="00210BFE">
            <w:pPr>
              <w:autoSpaceDE w:val="0"/>
              <w:autoSpaceDN w:val="0"/>
              <w:adjustRightInd w:val="0"/>
              <w:jc w:val="both"/>
            </w:pPr>
            <w:r w:rsidRPr="00B42DA3">
              <w:t>т</w:t>
            </w:r>
            <w:r>
              <w:t>ел</w:t>
            </w:r>
            <w:r w:rsidRPr="004E6E1A">
              <w:t xml:space="preserve">. </w:t>
            </w:r>
            <w:r w:rsidRPr="004E6E1A">
              <w:rPr>
                <w:bCs/>
              </w:rPr>
              <w:t>+ 7</w:t>
            </w:r>
            <w:r w:rsidRPr="004E6E1A">
              <w:t xml:space="preserve"> (347) 2215757, </w:t>
            </w:r>
            <w:r w:rsidRPr="0053230E">
              <w:rPr>
                <w:rFonts w:eastAsia="Calibri"/>
                <w:bCs/>
                <w:color w:val="000000"/>
                <w:lang w:val="en-US"/>
              </w:rPr>
              <w:t>e</w:t>
            </w:r>
            <w:r w:rsidRPr="004E6E1A">
              <w:rPr>
                <w:rFonts w:eastAsia="Calibri"/>
                <w:bCs/>
                <w:color w:val="000000"/>
              </w:rPr>
              <w:t>-</w:t>
            </w:r>
            <w:r w:rsidRPr="0053230E">
              <w:rPr>
                <w:rFonts w:eastAsia="Calibri"/>
                <w:bCs/>
                <w:color w:val="000000"/>
                <w:lang w:val="en-US"/>
              </w:rPr>
              <w:t>mail</w:t>
            </w:r>
            <w:r w:rsidRPr="004E6E1A">
              <w:rPr>
                <w:rFonts w:eastAsia="Calibri"/>
                <w:bCs/>
                <w:color w:val="000000"/>
              </w:rPr>
              <w:t>:</w:t>
            </w:r>
            <w:r w:rsidRPr="004E6E1A">
              <w:t xml:space="preserve"> </w:t>
            </w:r>
            <w:hyperlink r:id="rId25" w:history="1">
              <w:r w:rsidRPr="00FE3190">
                <w:rPr>
                  <w:rStyle w:val="a5"/>
                  <w:lang w:val="en-US"/>
                </w:rPr>
                <w:t>a</w:t>
              </w:r>
              <w:r w:rsidRPr="004E6E1A">
                <w:rPr>
                  <w:rStyle w:val="a5"/>
                </w:rPr>
                <w:t>.</w:t>
              </w:r>
              <w:r w:rsidRPr="00FE3190">
                <w:rPr>
                  <w:rStyle w:val="a5"/>
                  <w:lang w:val="en-US"/>
                </w:rPr>
                <w:t>semenov</w:t>
              </w:r>
              <w:r w:rsidRPr="004E6E1A">
                <w:rPr>
                  <w:rStyle w:val="a5"/>
                </w:rPr>
                <w:t>@</w:t>
              </w:r>
              <w:r w:rsidRPr="00FE3190">
                <w:rPr>
                  <w:rStyle w:val="a5"/>
                  <w:lang w:val="en-US"/>
                </w:rPr>
                <w:t>bashtel</w:t>
              </w:r>
              <w:r w:rsidRPr="004E6E1A">
                <w:rPr>
                  <w:rStyle w:val="a5"/>
                </w:rPr>
                <w:t>.</w:t>
              </w:r>
              <w:proofErr w:type="spellStart"/>
              <w:r w:rsidRPr="00FE3190">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4E6E1A"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57106F" w:rsidP="00EF6DA5">
            <w:pPr>
              <w:pStyle w:val="afff9"/>
              <w:rPr>
                <w:rFonts w:cs="Times New Roman"/>
              </w:rPr>
            </w:pPr>
            <w:r w:rsidRPr="00D91027">
              <w:rPr>
                <w:rFonts w:cs="Times New Roman"/>
              </w:rPr>
              <w:t>Общество с ограниченной ответственностью «СОЮЗУНИВЕРСАЛ»</w:t>
            </w:r>
            <w:r>
              <w:t xml:space="preserve"> (ООО </w:t>
            </w:r>
            <w:r w:rsidRPr="00D91027">
              <w:rPr>
                <w:rFonts w:cs="Times New Roman"/>
              </w:rPr>
              <w:t>«СОЮЗУНИВЕРСАЛ»</w:t>
            </w:r>
            <w: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B60BFA" w:rsidP="008E3617">
            <w:pPr>
              <w:rPr>
                <w:color w:val="FF0000"/>
              </w:rPr>
            </w:pPr>
            <w:r w:rsidRPr="00BE5580">
              <w:rPr>
                <w:lang w:eastAsia="ar-SA"/>
              </w:rPr>
              <w:t>117418 Москва, Гарибальди ул. Дом №</w:t>
            </w:r>
            <w:r w:rsidRPr="00E32B09">
              <w:rPr>
                <w:lang w:eastAsia="ar-SA"/>
              </w:rPr>
              <w:t xml:space="preserve"> </w:t>
            </w:r>
            <w:r w:rsidRPr="00BE5580">
              <w:rPr>
                <w:lang w:eastAsia="ar-SA"/>
              </w:rPr>
              <w:t>29 корпус 4, кв</w:t>
            </w:r>
            <w:r w:rsidRPr="00E32B09">
              <w:rPr>
                <w:lang w:eastAsia="ar-SA"/>
              </w:rPr>
              <w:t>.</w:t>
            </w:r>
            <w:r w:rsidRPr="00BE5580">
              <w:rPr>
                <w:lang w:eastAsia="ar-SA"/>
              </w:rPr>
              <w:t xml:space="preserve"> А-I-9</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4E6E1A">
            <w:pPr>
              <w:rPr>
                <w:i/>
                <w:color w:val="FF0000"/>
              </w:rPr>
            </w:pPr>
            <w:r>
              <w:rPr>
                <w:iCs/>
              </w:rPr>
              <w:t xml:space="preserve">не позднее </w:t>
            </w:r>
            <w:r w:rsidR="00AA7369" w:rsidRPr="00F84878">
              <w:rPr>
                <w:iCs/>
              </w:rPr>
              <w:t>«</w:t>
            </w:r>
            <w:r w:rsidR="00AA7369">
              <w:rPr>
                <w:iCs/>
              </w:rPr>
              <w:t>0</w:t>
            </w:r>
            <w:r w:rsidR="004E6E1A">
              <w:rPr>
                <w:iCs/>
              </w:rPr>
              <w:t>3</w:t>
            </w:r>
            <w:r w:rsidR="00AA7369" w:rsidRPr="00F84878">
              <w:rPr>
                <w:iCs/>
              </w:rPr>
              <w:t xml:space="preserve">» </w:t>
            </w:r>
            <w:r w:rsidR="004E6E1A">
              <w:rPr>
                <w:iCs/>
              </w:rPr>
              <w:t>но</w:t>
            </w:r>
            <w:r w:rsidR="00AA7369">
              <w:rPr>
                <w:iCs/>
              </w:rPr>
              <w:t>ября</w:t>
            </w:r>
            <w:r w:rsidR="008831F4">
              <w:rPr>
                <w:iCs/>
              </w:rPr>
              <w:t xml:space="preserve">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Pr="00DA3772"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57106F">
              <w:t xml:space="preserve">поставку </w:t>
            </w:r>
            <w:r w:rsidR="004E6E1A">
              <w:t>ноутбуков</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4E6E1A" w:rsidP="007D7270">
            <w:pPr>
              <w:ind w:firstLine="34"/>
              <w:jc w:val="both"/>
            </w:pPr>
            <w:r>
              <w:t>1 254 682,20</w:t>
            </w:r>
            <w:r w:rsidRPr="00982C28">
              <w:t xml:space="preserve"> (</w:t>
            </w:r>
            <w:r>
              <w:t>Один миллион двести пятьдесят четыре тысячи шестьсот восемьдесят два</w:t>
            </w:r>
            <w:r w:rsidRPr="00982C28">
              <w:t>) руб</w:t>
            </w:r>
            <w:r>
              <w:t>ля 2</w:t>
            </w:r>
            <w:r w:rsidRPr="00982C28">
              <w:t xml:space="preserve">0 копеек, в том числе НДС (18%) – </w:t>
            </w:r>
            <w:r>
              <w:t>191 392,20</w:t>
            </w:r>
            <w:r w:rsidRPr="00982C28">
              <w:t xml:space="preserve"> (</w:t>
            </w:r>
            <w:r>
              <w:t>Сто девяносто одна тысяча триста девяносто два)</w:t>
            </w:r>
            <w:r w:rsidRPr="00982C28">
              <w:t xml:space="preserve"> руб</w:t>
            </w:r>
            <w:r>
              <w:t>ля 20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5249E8">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5249E8">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5249E8">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5249E8">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5249E8">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5249E8">
          <w:rPr>
            <w:noProof/>
          </w:rPr>
          <w:t>15</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2"/>
  </w:num>
  <w:num w:numId="3">
    <w:abstractNumId w:val="20"/>
  </w:num>
  <w:num w:numId="4">
    <w:abstractNumId w:val="31"/>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1C4D"/>
    <w:rsid w:val="00112070"/>
    <w:rsid w:val="00114AB6"/>
    <w:rsid w:val="00117217"/>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B5750"/>
    <w:rsid w:val="001C0801"/>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D5F"/>
    <w:rsid w:val="002D5354"/>
    <w:rsid w:val="002D671C"/>
    <w:rsid w:val="002E5ABF"/>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4D08"/>
    <w:rsid w:val="00447F9D"/>
    <w:rsid w:val="004547CD"/>
    <w:rsid w:val="00461D0B"/>
    <w:rsid w:val="0046292C"/>
    <w:rsid w:val="00467CCA"/>
    <w:rsid w:val="0047159C"/>
    <w:rsid w:val="004717BC"/>
    <w:rsid w:val="00471E06"/>
    <w:rsid w:val="00475E3A"/>
    <w:rsid w:val="0048002B"/>
    <w:rsid w:val="00481C02"/>
    <w:rsid w:val="004865E2"/>
    <w:rsid w:val="004A4570"/>
    <w:rsid w:val="004A764C"/>
    <w:rsid w:val="004B343E"/>
    <w:rsid w:val="004B39A5"/>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5D62"/>
    <w:rsid w:val="00536A02"/>
    <w:rsid w:val="0054094B"/>
    <w:rsid w:val="00543264"/>
    <w:rsid w:val="005441A9"/>
    <w:rsid w:val="00545A7E"/>
    <w:rsid w:val="00551687"/>
    <w:rsid w:val="0056208C"/>
    <w:rsid w:val="005647A3"/>
    <w:rsid w:val="00566240"/>
    <w:rsid w:val="00570A15"/>
    <w:rsid w:val="0057106F"/>
    <w:rsid w:val="00571C96"/>
    <w:rsid w:val="005821EF"/>
    <w:rsid w:val="005850CE"/>
    <w:rsid w:val="00585161"/>
    <w:rsid w:val="00586B77"/>
    <w:rsid w:val="00592535"/>
    <w:rsid w:val="00593906"/>
    <w:rsid w:val="0059402E"/>
    <w:rsid w:val="00597D2D"/>
    <w:rsid w:val="005A6699"/>
    <w:rsid w:val="005B27D4"/>
    <w:rsid w:val="005C2668"/>
    <w:rsid w:val="005C4BAD"/>
    <w:rsid w:val="005C68D7"/>
    <w:rsid w:val="005D6E58"/>
    <w:rsid w:val="005E3247"/>
    <w:rsid w:val="005E69D1"/>
    <w:rsid w:val="005F11E9"/>
    <w:rsid w:val="005F3678"/>
    <w:rsid w:val="005F5AD8"/>
    <w:rsid w:val="005F699D"/>
    <w:rsid w:val="00600917"/>
    <w:rsid w:val="006030D0"/>
    <w:rsid w:val="006075C6"/>
    <w:rsid w:val="00610F3B"/>
    <w:rsid w:val="0062020E"/>
    <w:rsid w:val="00627C93"/>
    <w:rsid w:val="006412EB"/>
    <w:rsid w:val="00641690"/>
    <w:rsid w:val="00652523"/>
    <w:rsid w:val="00657DEF"/>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6E74"/>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2528"/>
    <w:rsid w:val="007F3DCE"/>
    <w:rsid w:val="008016F0"/>
    <w:rsid w:val="0080386E"/>
    <w:rsid w:val="00825534"/>
    <w:rsid w:val="00827009"/>
    <w:rsid w:val="0083017D"/>
    <w:rsid w:val="0083262D"/>
    <w:rsid w:val="008335BB"/>
    <w:rsid w:val="00833E4F"/>
    <w:rsid w:val="00834AC3"/>
    <w:rsid w:val="00844F13"/>
    <w:rsid w:val="0084681E"/>
    <w:rsid w:val="008521B5"/>
    <w:rsid w:val="008529B9"/>
    <w:rsid w:val="00855765"/>
    <w:rsid w:val="0085601F"/>
    <w:rsid w:val="00861D2E"/>
    <w:rsid w:val="008641B1"/>
    <w:rsid w:val="00866883"/>
    <w:rsid w:val="0086738F"/>
    <w:rsid w:val="00867D64"/>
    <w:rsid w:val="00881AA3"/>
    <w:rsid w:val="008831F4"/>
    <w:rsid w:val="008A3357"/>
    <w:rsid w:val="008B158B"/>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42D6"/>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81CC0"/>
    <w:rsid w:val="00983279"/>
    <w:rsid w:val="00985DD2"/>
    <w:rsid w:val="009873FD"/>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69"/>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E24"/>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5758"/>
    <w:rsid w:val="00EF6DA5"/>
    <w:rsid w:val="00EF740E"/>
    <w:rsid w:val="00F0122F"/>
    <w:rsid w:val="00F016F7"/>
    <w:rsid w:val="00F07073"/>
    <w:rsid w:val="00F07789"/>
    <w:rsid w:val="00F3201D"/>
    <w:rsid w:val="00F334FE"/>
    <w:rsid w:val="00F4196A"/>
    <w:rsid w:val="00F43CB1"/>
    <w:rsid w:val="00F44B4D"/>
    <w:rsid w:val="00F4795F"/>
    <w:rsid w:val="00F6062D"/>
    <w:rsid w:val="00F62105"/>
    <w:rsid w:val="00F65F96"/>
    <w:rsid w:val="00F67532"/>
    <w:rsid w:val="00F77C2E"/>
    <w:rsid w:val="00F77CF8"/>
    <w:rsid w:val="00F81A1F"/>
    <w:rsid w:val="00F8247A"/>
    <w:rsid w:val="00F91DB5"/>
    <w:rsid w:val="00F93C8E"/>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a.semeno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semen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2019F-D7B2-4EEF-B85B-FFFB2469B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16</Pages>
  <Words>4228</Words>
  <Characters>24103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85</cp:revision>
  <cp:lastPrinted>2017-10-31T11:11:00Z</cp:lastPrinted>
  <dcterms:created xsi:type="dcterms:W3CDTF">2017-07-20T07:15:00Z</dcterms:created>
  <dcterms:modified xsi:type="dcterms:W3CDTF">2017-10-31T11:11:00Z</dcterms:modified>
</cp:coreProperties>
</file>